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9E5603">
            <w:pPr>
              <w:jc w:val="right"/>
              <w:rPr>
                <w:rFonts w:ascii="Times New Roman" w:hAnsi="Times New Roman"/>
                <w:sz w:val="24"/>
              </w:rPr>
            </w:pPr>
            <w:r w:rsidRPr="00C561F7">
              <w:rPr>
                <w:rFonts w:ascii="Times New Roman" w:hAnsi="Times New Roman"/>
                <w:sz w:val="24"/>
              </w:rPr>
              <w:t xml:space="preserve">Протокол  № </w:t>
            </w:r>
            <w:r w:rsidR="009E5603">
              <w:rPr>
                <w:rFonts w:ascii="Times New Roman" w:hAnsi="Times New Roman"/>
                <w:sz w:val="24"/>
              </w:rPr>
              <w:t>179</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9E5603">
            <w:pPr>
              <w:jc w:val="right"/>
              <w:rPr>
                <w:rFonts w:ascii="Times New Roman" w:hAnsi="Times New Roman"/>
                <w:sz w:val="24"/>
              </w:rPr>
            </w:pPr>
            <w:r w:rsidRPr="00C561F7">
              <w:rPr>
                <w:rFonts w:ascii="Times New Roman" w:hAnsi="Times New Roman"/>
                <w:sz w:val="24"/>
              </w:rPr>
              <w:t>«</w:t>
            </w:r>
            <w:r w:rsidR="009E5603">
              <w:rPr>
                <w:rFonts w:ascii="Times New Roman" w:hAnsi="Times New Roman"/>
                <w:sz w:val="24"/>
              </w:rPr>
              <w:t>17</w:t>
            </w:r>
            <w:r w:rsidRPr="00C561F7">
              <w:rPr>
                <w:rFonts w:ascii="Times New Roman" w:hAnsi="Times New Roman"/>
                <w:sz w:val="24"/>
              </w:rPr>
              <w:t xml:space="preserve">» </w:t>
            </w:r>
            <w:r w:rsidR="009E5603">
              <w:rPr>
                <w:rFonts w:ascii="Times New Roman" w:hAnsi="Times New Roman"/>
                <w:sz w:val="24"/>
              </w:rPr>
              <w:t>ноября 2017</w:t>
            </w:r>
            <w:r w:rsidRPr="00C561F7">
              <w:rPr>
                <w:rFonts w:ascii="Times New Roman" w:hAnsi="Times New Roman"/>
                <w:sz w:val="24"/>
              </w:rPr>
              <w:t xml:space="preserve"> г.</w:t>
            </w:r>
          </w:p>
        </w:tc>
      </w:tr>
    </w:tbl>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930FFD">
        <w:rPr>
          <w:rFonts w:ascii="Times New Roman" w:hAnsi="Times New Roman"/>
          <w:sz w:val="24"/>
          <w:lang w:val="en-US"/>
        </w:rPr>
        <w:t>529</w:t>
      </w:r>
      <w:r w:rsidRPr="00C561F7">
        <w:rPr>
          <w:rFonts w:ascii="Times New Roman" w:hAnsi="Times New Roman"/>
          <w:sz w:val="24"/>
        </w:rPr>
        <w:t>-К</w:t>
      </w:r>
      <w:r w:rsidR="00930FFD">
        <w:rPr>
          <w:rFonts w:ascii="Times New Roman" w:hAnsi="Times New Roman"/>
          <w:sz w:val="24"/>
        </w:rPr>
        <w:t>Р</w:t>
      </w:r>
      <w:r w:rsidRPr="00C561F7">
        <w:rPr>
          <w:rFonts w:ascii="Times New Roman" w:hAnsi="Times New Roman"/>
          <w:sz w:val="24"/>
        </w:rPr>
        <w:t>-201</w:t>
      </w:r>
      <w:r w:rsidR="00DD6920">
        <w:rPr>
          <w:rFonts w:ascii="Times New Roman" w:hAnsi="Times New Roman"/>
          <w:sz w:val="24"/>
        </w:rPr>
        <w:t>7</w:t>
      </w:r>
      <w:r w:rsidRPr="00C561F7">
        <w:rPr>
          <w:rFonts w:ascii="Times New Roman" w:hAnsi="Times New Roman"/>
          <w:sz w:val="24"/>
        </w:rPr>
        <w:t xml:space="preserve"> от </w:t>
      </w:r>
      <w:r w:rsidR="009E5603">
        <w:rPr>
          <w:rFonts w:ascii="Times New Roman" w:hAnsi="Times New Roman"/>
          <w:sz w:val="24"/>
        </w:rPr>
        <w:t>20.11.2017 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1556EE">
        <w:rPr>
          <w:rFonts w:ascii="Times New Roman" w:hAnsi="Times New Roman"/>
          <w:b/>
          <w:sz w:val="24"/>
        </w:rPr>
        <w:t>оказание услуг по оформлению подписки и доставке периодических печатных изданий для ОАО «Славнефть-ЯНОС» на 2018 год.</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C561F7">
        <w:rPr>
          <w:rFonts w:ascii="Times New Roman" w:hAnsi="Times New Roman" w:cs="Times New Roman"/>
          <w:sz w:val="24"/>
          <w:szCs w:val="24"/>
        </w:rPr>
        <w:lastRenderedPageBreak/>
        <w:t>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D7E99" w:rsidRPr="00CD7E99">
        <w:rPr>
          <w:rFonts w:ascii="Times New Roman" w:hAnsi="Times New Roman"/>
          <w:b/>
          <w:sz w:val="24"/>
        </w:rPr>
        <w:t>31</w:t>
      </w:r>
      <w:r w:rsidR="007A3D32">
        <w:rPr>
          <w:rFonts w:ascii="Times New Roman" w:hAnsi="Times New Roman"/>
          <w:b/>
          <w:sz w:val="24"/>
        </w:rPr>
        <w:t xml:space="preserve"> </w:t>
      </w:r>
      <w:r w:rsidR="00CD7E99">
        <w:rPr>
          <w:rFonts w:ascii="Times New Roman" w:hAnsi="Times New Roman"/>
          <w:b/>
          <w:sz w:val="24"/>
        </w:rPr>
        <w:t>января</w:t>
      </w:r>
      <w:r w:rsidR="007A3D32">
        <w:rPr>
          <w:rFonts w:ascii="Times New Roman" w:hAnsi="Times New Roman"/>
          <w:b/>
          <w:sz w:val="24"/>
        </w:rPr>
        <w:t xml:space="preserve"> </w:t>
      </w:r>
      <w:r w:rsidR="00230908" w:rsidRPr="00C561F7">
        <w:rPr>
          <w:rFonts w:ascii="Times New Roman" w:hAnsi="Times New Roman"/>
          <w:b/>
          <w:sz w:val="24"/>
        </w:rPr>
        <w:t>201</w:t>
      </w:r>
      <w:r w:rsidR="00CD7E99">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sidRPr="00C57744">
        <w:rPr>
          <w:rFonts w:ascii="Times New Roman" w:hAnsi="Times New Roman"/>
          <w:color w:val="000000" w:themeColor="text1"/>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5E4E3F">
        <w:rPr>
          <w:rFonts w:ascii="Times New Roman" w:hAnsi="Times New Roman"/>
          <w:sz w:val="24"/>
        </w:rPr>
        <w:t>ое</w:t>
      </w:r>
      <w:r w:rsidRPr="00C561F7">
        <w:rPr>
          <w:rFonts w:ascii="Times New Roman" w:hAnsi="Times New Roman"/>
          <w:sz w:val="24"/>
        </w:rPr>
        <w:t xml:space="preserve"> уполномоченным лицом и заверенн</w:t>
      </w:r>
      <w:r w:rsidR="005E4E3F">
        <w:rPr>
          <w:rFonts w:ascii="Times New Roman" w:hAnsi="Times New Roman"/>
          <w:sz w:val="24"/>
        </w:rPr>
        <w:t>ое</w:t>
      </w:r>
      <w:r w:rsidRPr="00C561F7">
        <w:rPr>
          <w:rFonts w:ascii="Times New Roman" w:hAnsi="Times New Roman"/>
          <w:sz w:val="24"/>
        </w:rPr>
        <w:t xml:space="preserve"> печатью участника закупки);</w:t>
      </w:r>
    </w:p>
    <w:p w:rsidR="00FF2283" w:rsidRPr="00C561F7" w:rsidRDefault="00FF2283" w:rsidP="00FF2283">
      <w:pPr>
        <w:pStyle w:val="a6"/>
        <w:numPr>
          <w:ilvl w:val="0"/>
          <w:numId w:val="2"/>
        </w:numPr>
        <w:tabs>
          <w:tab w:val="left" w:pos="1418"/>
        </w:tabs>
        <w:contextualSpacing w:val="0"/>
        <w:jc w:val="both"/>
        <w:rPr>
          <w:rFonts w:ascii="Times New Roman" w:hAnsi="Times New Roman"/>
          <w:sz w:val="24"/>
        </w:rPr>
      </w:pPr>
      <w:r w:rsidRPr="00FF2283">
        <w:rPr>
          <w:rFonts w:ascii="Times New Roman" w:hAnsi="Times New Roman"/>
          <w:sz w:val="24"/>
        </w:rPr>
        <w:t xml:space="preserve">Подписанный </w:t>
      </w:r>
      <w:r w:rsidR="001556EE">
        <w:rPr>
          <w:rFonts w:ascii="Times New Roman" w:hAnsi="Times New Roman"/>
          <w:sz w:val="24"/>
        </w:rPr>
        <w:t>проект договора</w:t>
      </w:r>
      <w:r w:rsidRPr="00FF2283">
        <w:rPr>
          <w:rFonts w:ascii="Times New Roman" w:hAnsi="Times New Roman"/>
          <w:sz w:val="24"/>
        </w:rPr>
        <w:t xml:space="preserve"> (Форма № </w:t>
      </w:r>
      <w:r w:rsidRPr="00C57744">
        <w:rPr>
          <w:rFonts w:ascii="Times New Roman" w:hAnsi="Times New Roman"/>
          <w:color w:val="000000" w:themeColor="text1"/>
          <w:sz w:val="24"/>
        </w:rPr>
        <w:t>4</w:t>
      </w:r>
      <w:r w:rsidRPr="00FF2283">
        <w:rPr>
          <w:rFonts w:ascii="Times New Roman" w:hAnsi="Times New Roman"/>
          <w:sz w:val="24"/>
        </w:rPr>
        <w:t xml:space="preserve"> к</w:t>
      </w:r>
      <w:r w:rsidR="001556EE">
        <w:rPr>
          <w:rFonts w:ascii="Times New Roman" w:hAnsi="Times New Roman"/>
          <w:sz w:val="24"/>
        </w:rPr>
        <w:t xml:space="preserve"> настоящему ПДО) с Приложением </w:t>
      </w:r>
      <w:r w:rsidRPr="00FF2283">
        <w:rPr>
          <w:rFonts w:ascii="Times New Roman" w:hAnsi="Times New Roman"/>
          <w:sz w:val="24"/>
        </w:rPr>
        <w:t>к нему, подписанные и скрепленные печатью организации в редакции Заказчика</w:t>
      </w:r>
      <w:r>
        <w:rPr>
          <w:rFonts w:ascii="Times New Roman" w:hAnsi="Times New Roman"/>
          <w:sz w:val="24"/>
        </w:rPr>
        <w:t xml:space="preserve"> (без указания стоимости);</w:t>
      </w:r>
    </w:p>
    <w:p w:rsidR="00C57744" w:rsidRPr="00C57744" w:rsidRDefault="00C57744" w:rsidP="00C57744">
      <w:pPr>
        <w:numPr>
          <w:ilvl w:val="0"/>
          <w:numId w:val="2"/>
        </w:numPr>
        <w:contextualSpacing/>
        <w:jc w:val="both"/>
        <w:rPr>
          <w:rFonts w:ascii="Times New Roman" w:hAnsi="Times New Roman"/>
          <w:sz w:val="24"/>
        </w:rPr>
      </w:pPr>
      <w:r w:rsidRPr="00C57744">
        <w:rPr>
          <w:rFonts w:ascii="Times New Roman" w:hAnsi="Times New Roman"/>
          <w:sz w:val="24"/>
        </w:rPr>
        <w:t xml:space="preserve">Перечень аффилированных организаций (Форма № </w:t>
      </w:r>
      <w:r w:rsidRPr="00C57744">
        <w:rPr>
          <w:rFonts w:ascii="Times New Roman" w:hAnsi="Times New Roman"/>
          <w:color w:val="000000" w:themeColor="text1"/>
          <w:sz w:val="24"/>
        </w:rPr>
        <w:t>5,</w:t>
      </w:r>
      <w:r w:rsidRPr="00C57744">
        <w:rPr>
          <w:rFonts w:ascii="Times New Roman" w:hAnsi="Times New Roman"/>
          <w:color w:val="FF0000"/>
          <w:sz w:val="24"/>
        </w:rPr>
        <w:t xml:space="preserve"> </w:t>
      </w:r>
      <w:r w:rsidRPr="00C57744">
        <w:rPr>
          <w:rFonts w:ascii="Times New Roman" w:hAnsi="Times New Roman"/>
          <w:color w:val="000000" w:themeColor="text1"/>
          <w:sz w:val="24"/>
        </w:rPr>
        <w:t>подписанная уполномоченным лицом и заверенная печатью участника закупки)</w:t>
      </w:r>
      <w:r w:rsidRPr="00C57744">
        <w:rPr>
          <w:rFonts w:ascii="Times New Roman" w:hAnsi="Times New Roman"/>
          <w:sz w:val="24"/>
        </w:rPr>
        <w:t>;</w:t>
      </w:r>
    </w:p>
    <w:p w:rsidR="001556EE" w:rsidRDefault="001556EE" w:rsidP="00383543">
      <w:pPr>
        <w:pStyle w:val="a6"/>
        <w:numPr>
          <w:ilvl w:val="0"/>
          <w:numId w:val="2"/>
        </w:numPr>
        <w:jc w:val="both"/>
        <w:rPr>
          <w:rFonts w:ascii="Times New Roman" w:hAnsi="Times New Roman"/>
          <w:sz w:val="24"/>
        </w:rPr>
      </w:pPr>
      <w:r>
        <w:rPr>
          <w:rFonts w:ascii="Times New Roman" w:hAnsi="Times New Roman"/>
          <w:sz w:val="24"/>
        </w:rPr>
        <w:t xml:space="preserve">Справка </w:t>
      </w:r>
      <w:r w:rsidRPr="00BF6958">
        <w:rPr>
          <w:rFonts w:ascii="Times New Roman" w:hAnsi="Times New Roman"/>
          <w:sz w:val="24"/>
        </w:rPr>
        <w:t>(Форма № 6)</w:t>
      </w:r>
      <w:r>
        <w:rPr>
          <w:rFonts w:ascii="Times New Roman" w:hAnsi="Times New Roman"/>
          <w:sz w:val="24"/>
        </w:rPr>
        <w:t xml:space="preserve"> о заключенных и</w:t>
      </w:r>
      <w:r w:rsidR="00C86C67">
        <w:rPr>
          <w:rFonts w:ascii="Times New Roman" w:hAnsi="Times New Roman"/>
          <w:sz w:val="24"/>
        </w:rPr>
        <w:t xml:space="preserve"> </w:t>
      </w:r>
      <w:r>
        <w:rPr>
          <w:rFonts w:ascii="Times New Roman" w:hAnsi="Times New Roman"/>
          <w:sz w:val="24"/>
        </w:rPr>
        <w:t>выполненных аналогичных договорах за последние 3 года, предшествующие году по</w:t>
      </w:r>
      <w:r w:rsidR="00C86C67">
        <w:rPr>
          <w:rFonts w:ascii="Times New Roman" w:hAnsi="Times New Roman"/>
          <w:sz w:val="24"/>
        </w:rPr>
        <w:t>дачи оферты за подписью руководителя предприятия;</w:t>
      </w:r>
    </w:p>
    <w:p w:rsidR="00C86C67" w:rsidRPr="00C86C67" w:rsidRDefault="00C86C67" w:rsidP="00C86C67">
      <w:pPr>
        <w:pStyle w:val="a6"/>
        <w:numPr>
          <w:ilvl w:val="0"/>
          <w:numId w:val="2"/>
        </w:numPr>
        <w:jc w:val="both"/>
        <w:rPr>
          <w:rFonts w:ascii="Times New Roman" w:hAnsi="Times New Roman"/>
          <w:sz w:val="24"/>
        </w:rPr>
      </w:pPr>
      <w:r w:rsidRPr="00C86C67">
        <w:rPr>
          <w:rFonts w:ascii="Times New Roman" w:hAnsi="Times New Roman"/>
          <w:sz w:val="24"/>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w:t>
      </w:r>
      <w:r>
        <w:rPr>
          <w:rFonts w:ascii="Times New Roman" w:hAnsi="Times New Roman"/>
          <w:sz w:val="24"/>
        </w:rPr>
        <w:t>П</w:t>
      </w:r>
      <w:r w:rsidRPr="00C86C67">
        <w:rPr>
          <w:rFonts w:ascii="Times New Roman" w:hAnsi="Times New Roman"/>
          <w:sz w:val="24"/>
        </w:rPr>
        <w:t xml:space="preserve">АО «НК «Роснефть», </w:t>
      </w:r>
      <w:r>
        <w:rPr>
          <w:rFonts w:ascii="Times New Roman" w:hAnsi="Times New Roman"/>
          <w:sz w:val="24"/>
        </w:rPr>
        <w:t>П</w:t>
      </w:r>
      <w:r w:rsidRPr="00C86C67">
        <w:rPr>
          <w:rFonts w:ascii="Times New Roman" w:hAnsi="Times New Roman"/>
          <w:sz w:val="24"/>
        </w:rPr>
        <w:t xml:space="preserve">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w:t>
      </w:r>
      <w:r>
        <w:rPr>
          <w:rFonts w:ascii="Times New Roman" w:hAnsi="Times New Roman"/>
          <w:sz w:val="24"/>
        </w:rPr>
        <w:t>П</w:t>
      </w:r>
      <w:r w:rsidRPr="00C86C67">
        <w:rPr>
          <w:rFonts w:ascii="Times New Roman" w:hAnsi="Times New Roman"/>
          <w:sz w:val="24"/>
        </w:rPr>
        <w:t xml:space="preserve">АО «НК «Роснефть», </w:t>
      </w:r>
      <w:r>
        <w:rPr>
          <w:rFonts w:ascii="Times New Roman" w:hAnsi="Times New Roman"/>
          <w:sz w:val="24"/>
        </w:rPr>
        <w:t>П</w:t>
      </w:r>
      <w:r w:rsidRPr="00C86C67">
        <w:rPr>
          <w:rFonts w:ascii="Times New Roman" w:hAnsi="Times New Roman"/>
          <w:sz w:val="24"/>
        </w:rPr>
        <w:t xml:space="preserve">АО «Газпром нефть» в </w:t>
      </w:r>
      <w:r>
        <w:rPr>
          <w:rFonts w:ascii="Times New Roman" w:hAnsi="Times New Roman"/>
          <w:sz w:val="24"/>
        </w:rPr>
        <w:t>одностороннем порядке договора</w:t>
      </w:r>
      <w:r w:rsidRPr="00C86C67">
        <w:rPr>
          <w:rFonts w:ascii="Times New Roman" w:hAnsi="Times New Roman"/>
          <w:sz w:val="24"/>
        </w:rPr>
        <w:t xml:space="preserve"> в связи с существенными нарушениями его условий;</w:t>
      </w:r>
    </w:p>
    <w:p w:rsidR="00C86C67" w:rsidRPr="00C86C67" w:rsidRDefault="00C86C67" w:rsidP="00C86C67">
      <w:pPr>
        <w:pStyle w:val="a6"/>
        <w:numPr>
          <w:ilvl w:val="0"/>
          <w:numId w:val="2"/>
        </w:numPr>
        <w:jc w:val="both"/>
        <w:rPr>
          <w:rFonts w:ascii="Times New Roman" w:hAnsi="Times New Roman"/>
          <w:sz w:val="24"/>
        </w:rPr>
      </w:pPr>
      <w:r w:rsidRPr="00C86C67">
        <w:rPr>
          <w:rFonts w:ascii="Times New Roman" w:hAnsi="Times New Roman"/>
          <w:sz w:val="24"/>
        </w:rPr>
        <w:t>Письмо в свободной форме за подписью руководителя организации о возможности предоставления всех подписных изданий по Приложению № 1 к договору;</w:t>
      </w:r>
    </w:p>
    <w:p w:rsidR="00383543" w:rsidRPr="00383543" w:rsidRDefault="00383543" w:rsidP="00383543">
      <w:pPr>
        <w:pStyle w:val="a6"/>
        <w:numPr>
          <w:ilvl w:val="0"/>
          <w:numId w:val="2"/>
        </w:numPr>
        <w:jc w:val="both"/>
        <w:rPr>
          <w:rFonts w:ascii="Times New Roman" w:hAnsi="Times New Roman"/>
          <w:sz w:val="24"/>
        </w:rPr>
      </w:pPr>
      <w:r w:rsidRPr="00383543">
        <w:rPr>
          <w:rFonts w:ascii="Times New Roman" w:hAnsi="Times New Roman"/>
          <w:sz w:val="24"/>
        </w:rPr>
        <w:t>Копия уведомления о прохождении аккредитации участника закупки, при условии, что статус «аккредитован» д</w:t>
      </w:r>
      <w:r>
        <w:rPr>
          <w:rFonts w:ascii="Times New Roman" w:hAnsi="Times New Roman"/>
          <w:sz w:val="24"/>
        </w:rPr>
        <w:t>ействителен в течение не менее 2 (двух</w:t>
      </w:r>
      <w:r w:rsidRPr="00383543">
        <w:rPr>
          <w:rFonts w:ascii="Times New Roman" w:hAnsi="Times New Roman"/>
          <w:sz w:val="24"/>
        </w:rPr>
        <w:t xml:space="preserve">) </w:t>
      </w:r>
      <w:r w:rsidRPr="00383543">
        <w:rPr>
          <w:rFonts w:ascii="Times New Roman" w:hAnsi="Times New Roman"/>
          <w:sz w:val="24"/>
        </w:rPr>
        <w:lastRenderedPageBreak/>
        <w:t>месяцев после даты окончания приема оферт</w:t>
      </w:r>
      <w:r w:rsidR="00C86C67">
        <w:rPr>
          <w:rFonts w:ascii="Times New Roman" w:hAnsi="Times New Roman"/>
          <w:sz w:val="24"/>
        </w:rPr>
        <w:t>, либо пакет документов на аккредитацию</w:t>
      </w:r>
      <w:r w:rsidRPr="00383543">
        <w:rPr>
          <w:rFonts w:ascii="Times New Roman" w:hAnsi="Times New Roman"/>
          <w:sz w:val="24"/>
        </w:rPr>
        <w:t>;</w:t>
      </w:r>
    </w:p>
    <w:p w:rsidR="00BF304A" w:rsidRDefault="00383543" w:rsidP="000329B3">
      <w:pPr>
        <w:pStyle w:val="a6"/>
        <w:numPr>
          <w:ilvl w:val="0"/>
          <w:numId w:val="2"/>
        </w:numPr>
        <w:jc w:val="both"/>
        <w:rPr>
          <w:rFonts w:ascii="Times New Roman" w:hAnsi="Times New Roman"/>
          <w:sz w:val="24"/>
        </w:rPr>
      </w:pPr>
      <w:r>
        <w:rPr>
          <w:rFonts w:ascii="Times New Roman" w:hAnsi="Times New Roman"/>
          <w:sz w:val="24"/>
        </w:rPr>
        <w:t xml:space="preserve">Письмо об отсутствии/наличии изменений в уставных и/или регистрационных документах Контрагента с даты последнего их предоставления в ОАО «Славнефть-ЯНОС» (Форма № </w:t>
      </w:r>
      <w:r w:rsidR="00C86C67">
        <w:rPr>
          <w:rFonts w:ascii="Times New Roman" w:hAnsi="Times New Roman"/>
          <w:color w:val="000000" w:themeColor="text1"/>
          <w:sz w:val="24"/>
        </w:rPr>
        <w:t>7</w:t>
      </w:r>
      <w:r>
        <w:rPr>
          <w:rFonts w:ascii="Times New Roman" w:hAnsi="Times New Roman"/>
          <w:sz w:val="24"/>
        </w:rPr>
        <w:t>). В случае наличия изменений в уставных и/или регистрационных документах, Контрагент прикладывает заверенные копии данных документов;</w:t>
      </w:r>
    </w:p>
    <w:p w:rsidR="00383543" w:rsidRPr="00383543" w:rsidRDefault="00383543" w:rsidP="00383543">
      <w:pPr>
        <w:pStyle w:val="a6"/>
        <w:numPr>
          <w:ilvl w:val="0"/>
          <w:numId w:val="2"/>
        </w:numPr>
        <w:jc w:val="both"/>
        <w:rPr>
          <w:rFonts w:ascii="Times New Roman" w:hAnsi="Times New Roman"/>
          <w:sz w:val="24"/>
        </w:rPr>
      </w:pPr>
      <w:r w:rsidRPr="00383543">
        <w:rPr>
          <w:rFonts w:ascii="Times New Roman" w:hAnsi="Times New Roman"/>
          <w:sz w:val="24"/>
        </w:rPr>
        <w:t>Опись документов технической части оферты (подписанная уполномоченным лицом и заверенная печатью участника</w:t>
      </w:r>
      <w:r>
        <w:rPr>
          <w:rFonts w:ascii="Times New Roman" w:hAnsi="Times New Roman"/>
          <w:sz w:val="24"/>
        </w:rPr>
        <w:t xml:space="preserve">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sidRPr="00C57744">
        <w:rPr>
          <w:rFonts w:ascii="Times New Roman" w:hAnsi="Times New Roman"/>
          <w:color w:val="000000" w:themeColor="text1"/>
          <w:sz w:val="24"/>
        </w:rPr>
        <w:t>3</w:t>
      </w:r>
      <w:r w:rsidR="00FA2773" w:rsidRPr="00383543">
        <w:rPr>
          <w:rFonts w:ascii="Times New Roman" w:hAnsi="Times New Roman"/>
          <w:color w:val="FF0000"/>
          <w:sz w:val="24"/>
        </w:rPr>
        <w:t xml:space="preserve"> </w:t>
      </w:r>
      <w:r w:rsidR="00FA2773" w:rsidRPr="00C561F7">
        <w:rPr>
          <w:rFonts w:ascii="Times New Roman" w:hAnsi="Times New Roman"/>
          <w:sz w:val="24"/>
        </w:rPr>
        <w:t>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C86C67"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Подписанный проект договора</w:t>
      </w:r>
      <w:r w:rsidR="008C6979" w:rsidRPr="008C6979">
        <w:rPr>
          <w:rFonts w:ascii="Times New Roman" w:hAnsi="Times New Roman"/>
          <w:sz w:val="24"/>
        </w:rPr>
        <w:t xml:space="preserve"> (</w:t>
      </w:r>
      <w:r w:rsidR="0037183C">
        <w:rPr>
          <w:rFonts w:ascii="Times New Roman" w:hAnsi="Times New Roman"/>
          <w:sz w:val="24"/>
        </w:rPr>
        <w:t>Форма</w:t>
      </w:r>
      <w:r w:rsidR="008C6979" w:rsidRPr="008C6979">
        <w:rPr>
          <w:rFonts w:ascii="Times New Roman" w:hAnsi="Times New Roman"/>
          <w:sz w:val="24"/>
        </w:rPr>
        <w:t xml:space="preserve"> № </w:t>
      </w:r>
      <w:r w:rsidR="00C57744">
        <w:rPr>
          <w:rFonts w:ascii="Times New Roman" w:hAnsi="Times New Roman"/>
          <w:color w:val="000000" w:themeColor="text1"/>
          <w:sz w:val="24"/>
        </w:rPr>
        <w:t>4</w:t>
      </w:r>
      <w:r w:rsidR="008C6979"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sidR="008C6979">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2606A2" w:rsidRDefault="002606A2"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 xml:space="preserve">Письмо об отсутствии необходимости одобрения сделки органами управления Контрагента (Форма </w:t>
      </w:r>
      <w:r w:rsidR="00C86C67">
        <w:rPr>
          <w:rFonts w:ascii="Times New Roman" w:hAnsi="Times New Roman"/>
          <w:color w:val="000000" w:themeColor="text1"/>
          <w:sz w:val="24"/>
        </w:rPr>
        <w:t>8</w:t>
      </w:r>
      <w:r w:rsidRPr="00C57744">
        <w:rPr>
          <w:rFonts w:ascii="Times New Roman" w:hAnsi="Times New Roman"/>
          <w:color w:val="000000" w:themeColor="text1"/>
          <w:sz w:val="24"/>
        </w:rPr>
        <w:t>.1</w:t>
      </w:r>
      <w:r>
        <w:rPr>
          <w:rFonts w:ascii="Times New Roman" w:hAnsi="Times New Roman"/>
          <w:sz w:val="24"/>
        </w:rPr>
        <w:t>)</w:t>
      </w:r>
    </w:p>
    <w:p w:rsidR="002606A2" w:rsidRDefault="002606A2"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или</w:t>
      </w:r>
    </w:p>
    <w:p w:rsidR="002606A2" w:rsidRPr="002606A2" w:rsidRDefault="002606A2" w:rsidP="002606A2">
      <w:pPr>
        <w:pStyle w:val="a6"/>
        <w:numPr>
          <w:ilvl w:val="0"/>
          <w:numId w:val="2"/>
        </w:numPr>
        <w:rPr>
          <w:rFonts w:ascii="Times New Roman" w:hAnsi="Times New Roman"/>
          <w:sz w:val="24"/>
        </w:rPr>
      </w:pPr>
      <w:r w:rsidRPr="002606A2">
        <w:rPr>
          <w:rFonts w:ascii="Times New Roman" w:hAnsi="Times New Roman"/>
          <w:sz w:val="24"/>
        </w:rPr>
        <w:t xml:space="preserve">Письмо об отсутствии необходимости одобрения сделки органами управления Контрагента (Форма </w:t>
      </w:r>
      <w:r w:rsidR="00C86C67">
        <w:rPr>
          <w:rFonts w:ascii="Times New Roman" w:hAnsi="Times New Roman"/>
          <w:color w:val="000000" w:themeColor="text1"/>
          <w:sz w:val="24"/>
        </w:rPr>
        <w:t>8</w:t>
      </w:r>
      <w:r w:rsidRPr="00C57744">
        <w:rPr>
          <w:rFonts w:ascii="Times New Roman" w:hAnsi="Times New Roman"/>
          <w:color w:val="000000" w:themeColor="text1"/>
          <w:sz w:val="24"/>
        </w:rPr>
        <w:t>.2</w:t>
      </w:r>
      <w:r w:rsidRPr="002606A2">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930FFD">
        <w:rPr>
          <w:rFonts w:ascii="Times New Roman" w:hAnsi="Times New Roman"/>
          <w:sz w:val="24"/>
        </w:rPr>
        <w:t>529</w:t>
      </w:r>
      <w:r w:rsidR="003523B8" w:rsidRPr="00C561F7">
        <w:rPr>
          <w:rFonts w:ascii="Times New Roman" w:hAnsi="Times New Roman"/>
          <w:sz w:val="24"/>
        </w:rPr>
        <w:t>-К</w:t>
      </w:r>
      <w:r w:rsidR="00930FFD">
        <w:rPr>
          <w:rFonts w:ascii="Times New Roman" w:hAnsi="Times New Roman"/>
          <w:sz w:val="24"/>
        </w:rPr>
        <w:t>Р</w:t>
      </w:r>
      <w:r w:rsidR="003523B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863A19" w:rsidRPr="00863A19">
        <w:rPr>
          <w:rFonts w:ascii="Times New Roman" w:hAnsi="Times New Roman"/>
          <w:sz w:val="24"/>
        </w:rPr>
        <w:t>20.11.2017 г.</w:t>
      </w:r>
      <w:r w:rsidRPr="00863A19">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lastRenderedPageBreak/>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w:t>
      </w:r>
      <w:r w:rsidR="001677ED">
        <w:rPr>
          <w:rFonts w:ascii="Times New Roman" w:hAnsi="Times New Roman"/>
          <w:kern w:val="28"/>
          <w:sz w:val="24"/>
        </w:rPr>
        <w:t xml:space="preserve">а. Скан-копии копии документов </w:t>
      </w:r>
      <w:r w:rsidRPr="00C561F7">
        <w:rPr>
          <w:rFonts w:ascii="Times New Roman" w:hAnsi="Times New Roman"/>
          <w:kern w:val="28"/>
          <w:sz w:val="24"/>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863A19">
        <w:rPr>
          <w:rFonts w:ascii="Times New Roman" w:hAnsi="Times New Roman"/>
          <w:b/>
          <w:sz w:val="24"/>
        </w:rPr>
        <w:t>20</w:t>
      </w:r>
      <w:r w:rsidRPr="00C561F7">
        <w:rPr>
          <w:rFonts w:ascii="Times New Roman" w:hAnsi="Times New Roman"/>
          <w:b/>
          <w:sz w:val="24"/>
        </w:rPr>
        <w:t xml:space="preserve">» </w:t>
      </w:r>
      <w:r w:rsidR="00863A19">
        <w:rPr>
          <w:rFonts w:ascii="Times New Roman" w:hAnsi="Times New Roman"/>
          <w:b/>
          <w:sz w:val="24"/>
        </w:rPr>
        <w:t>ноября 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863A19">
        <w:rPr>
          <w:rFonts w:ascii="Times New Roman" w:hAnsi="Times New Roman"/>
          <w:b/>
          <w:sz w:val="24"/>
        </w:rPr>
        <w:t>16</w:t>
      </w:r>
      <w:r w:rsidRPr="00C561F7">
        <w:rPr>
          <w:rFonts w:ascii="Times New Roman" w:hAnsi="Times New Roman"/>
          <w:b/>
          <w:sz w:val="24"/>
        </w:rPr>
        <w:t>:</w:t>
      </w:r>
      <w:r w:rsidR="00863A19">
        <w:rPr>
          <w:rFonts w:ascii="Times New Roman" w:hAnsi="Times New Roman"/>
          <w:b/>
          <w:sz w:val="24"/>
        </w:rPr>
        <w:t>00</w:t>
      </w:r>
      <w:r w:rsidRPr="00C561F7">
        <w:rPr>
          <w:rFonts w:ascii="Times New Roman" w:hAnsi="Times New Roman"/>
          <w:b/>
          <w:sz w:val="24"/>
        </w:rPr>
        <w:t xml:space="preserve"> «</w:t>
      </w:r>
      <w:r w:rsidR="00863A19">
        <w:rPr>
          <w:rFonts w:ascii="Times New Roman" w:hAnsi="Times New Roman"/>
          <w:b/>
          <w:sz w:val="24"/>
        </w:rPr>
        <w:t>04</w:t>
      </w:r>
      <w:r w:rsidRPr="00C561F7">
        <w:rPr>
          <w:rFonts w:ascii="Times New Roman" w:hAnsi="Times New Roman"/>
          <w:b/>
          <w:sz w:val="24"/>
        </w:rPr>
        <w:t xml:space="preserve">» </w:t>
      </w:r>
      <w:r w:rsidR="00863A19">
        <w:rPr>
          <w:rFonts w:ascii="Times New Roman" w:hAnsi="Times New Roman"/>
          <w:b/>
          <w:sz w:val="24"/>
        </w:rPr>
        <w:t>декабря 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863A19">
        <w:rPr>
          <w:rFonts w:ascii="Times New Roman" w:hAnsi="Times New Roman"/>
          <w:b/>
          <w:sz w:val="24"/>
        </w:rPr>
        <w:t>31</w:t>
      </w:r>
      <w:r w:rsidRPr="00C561F7">
        <w:rPr>
          <w:rFonts w:ascii="Times New Roman" w:hAnsi="Times New Roman"/>
          <w:b/>
          <w:sz w:val="24"/>
        </w:rPr>
        <w:t xml:space="preserve">» </w:t>
      </w:r>
      <w:r w:rsidR="00863A19">
        <w:rPr>
          <w:rFonts w:ascii="Times New Roman" w:hAnsi="Times New Roman"/>
          <w:b/>
          <w:sz w:val="24"/>
        </w:rPr>
        <w:t>января 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863A19">
        <w:rPr>
          <w:rFonts w:ascii="Times New Roman" w:hAnsi="Times New Roman"/>
          <w:sz w:val="24"/>
        </w:rPr>
        <w:t>29</w:t>
      </w:r>
      <w:r w:rsidRPr="00C561F7">
        <w:rPr>
          <w:rFonts w:ascii="Times New Roman" w:hAnsi="Times New Roman"/>
          <w:sz w:val="24"/>
        </w:rPr>
        <w:t xml:space="preserve">» </w:t>
      </w:r>
      <w:r w:rsidR="00863A19">
        <w:rPr>
          <w:rFonts w:ascii="Times New Roman" w:hAnsi="Times New Roman"/>
          <w:sz w:val="24"/>
        </w:rPr>
        <w:t>ноября 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 </w:t>
      </w:r>
      <w:r w:rsidR="006C094E" w:rsidRPr="00C561F7">
        <w:rPr>
          <w:rFonts w:ascii="Times New Roman" w:hAnsi="Times New Roman"/>
          <w:sz w:val="24"/>
        </w:rPr>
        <w:t xml:space="preserve">отдела закупки услуг ОАО «Славнефть-ЯНОС» </w:t>
      </w:r>
      <w:r w:rsidR="00AF05C1">
        <w:rPr>
          <w:rFonts w:ascii="Times New Roman" w:hAnsi="Times New Roman"/>
          <w:sz w:val="24"/>
        </w:rPr>
        <w:t>Тихонов</w:t>
      </w:r>
      <w:r w:rsidR="00056FD0">
        <w:rPr>
          <w:rFonts w:ascii="Times New Roman" w:hAnsi="Times New Roman"/>
          <w:sz w:val="24"/>
        </w:rPr>
        <w:t>а</w:t>
      </w:r>
      <w:r w:rsidR="00AF05C1">
        <w:rPr>
          <w:rFonts w:ascii="Times New Roman" w:hAnsi="Times New Roman"/>
          <w:sz w:val="24"/>
        </w:rPr>
        <w:t xml:space="preserve"> Светлан</w:t>
      </w:r>
      <w:r w:rsidR="00056FD0">
        <w:rPr>
          <w:rFonts w:ascii="Times New Roman" w:hAnsi="Times New Roman"/>
          <w:sz w:val="24"/>
        </w:rPr>
        <w:t>а</w:t>
      </w:r>
      <w:r w:rsidR="00AF05C1">
        <w:rPr>
          <w:rFonts w:ascii="Times New Roman" w:hAnsi="Times New Roman"/>
          <w:sz w:val="24"/>
        </w:rPr>
        <w:t xml:space="preserve"> Николаевн</w:t>
      </w:r>
      <w:r w:rsidR="00056FD0">
        <w:rPr>
          <w:rFonts w:ascii="Times New Roman" w:hAnsi="Times New Roman"/>
          <w:sz w:val="24"/>
        </w:rPr>
        <w:t>а</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AF05C1" w:rsidRPr="00227FC6">
          <w:rPr>
            <w:rStyle w:val="a8"/>
            <w:rFonts w:ascii="Times New Roman" w:hAnsi="Times New Roman"/>
            <w:sz w:val="24"/>
            <w:lang w:val="en-US"/>
          </w:rPr>
          <w:t>TihonovaSN</w:t>
        </w:r>
        <w:r w:rsidR="00AF05C1" w:rsidRPr="00227FC6">
          <w:rPr>
            <w:rStyle w:val="a8"/>
            <w:rFonts w:ascii="Times New Roman" w:hAnsi="Times New Roman"/>
            <w:sz w:val="24"/>
          </w:rPr>
          <w:t>@</w:t>
        </w:r>
        <w:r w:rsidR="00AF05C1" w:rsidRPr="00227FC6">
          <w:rPr>
            <w:rStyle w:val="a8"/>
            <w:rFonts w:ascii="Times New Roman" w:hAnsi="Times New Roman"/>
            <w:sz w:val="24"/>
            <w:lang w:val="en-US"/>
          </w:rPr>
          <w:t>yanos</w:t>
        </w:r>
        <w:r w:rsidR="00AF05C1" w:rsidRPr="00227FC6">
          <w:rPr>
            <w:rStyle w:val="a8"/>
            <w:rFonts w:ascii="Times New Roman" w:hAnsi="Times New Roman"/>
            <w:sz w:val="24"/>
          </w:rPr>
          <w:t>.</w:t>
        </w:r>
        <w:r w:rsidR="00AF05C1" w:rsidRPr="00227FC6">
          <w:rPr>
            <w:rStyle w:val="a8"/>
            <w:rFonts w:ascii="Times New Roman" w:hAnsi="Times New Roman"/>
            <w:sz w:val="24"/>
            <w:lang w:val="en-US"/>
          </w:rPr>
          <w:t>slavneft</w:t>
        </w:r>
        <w:r w:rsidR="00AF05C1" w:rsidRPr="00227FC6">
          <w:rPr>
            <w:rStyle w:val="a8"/>
            <w:rFonts w:ascii="Times New Roman" w:hAnsi="Times New Roman"/>
            <w:sz w:val="24"/>
          </w:rPr>
          <w:t>.</w:t>
        </w:r>
        <w:r w:rsidR="00AF05C1" w:rsidRPr="00227FC6">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056FD0" w:rsidRPr="00056FD0" w:rsidRDefault="00056FD0" w:rsidP="00056FD0">
      <w:pPr>
        <w:ind w:firstLine="708"/>
        <w:jc w:val="both"/>
        <w:rPr>
          <w:rFonts w:ascii="Times New Roman" w:hAnsi="Times New Roman"/>
          <w:sz w:val="24"/>
        </w:rPr>
      </w:pPr>
      <w:r w:rsidRPr="00056FD0">
        <w:rPr>
          <w:rFonts w:ascii="Times New Roman" w:hAnsi="Times New Roman"/>
          <w:sz w:val="24"/>
        </w:rPr>
        <w:t>Ведущий специалист Тендерного комитета ОАО «Славнефть-ЯНОС» Прокофьева Елена Геннадьевна.</w:t>
      </w:r>
    </w:p>
    <w:p w:rsidR="00056FD0" w:rsidRPr="00056FD0" w:rsidRDefault="00056FD0" w:rsidP="00056FD0">
      <w:pPr>
        <w:ind w:firstLine="708"/>
        <w:jc w:val="both"/>
        <w:rPr>
          <w:rFonts w:ascii="Times New Roman" w:hAnsi="Times New Roman"/>
          <w:sz w:val="24"/>
        </w:rPr>
      </w:pPr>
      <w:r w:rsidRPr="00056FD0">
        <w:rPr>
          <w:rFonts w:ascii="Times New Roman" w:hAnsi="Times New Roman"/>
          <w:sz w:val="24"/>
        </w:rPr>
        <w:t xml:space="preserve">Контактные данные: телефон: (4852) 49-90-34, E-mail: </w:t>
      </w:r>
      <w:hyperlink r:id="rId9" w:history="1">
        <w:r w:rsidRPr="00056FD0">
          <w:rPr>
            <w:rStyle w:val="a8"/>
            <w:rFonts w:ascii="Times New Roman" w:hAnsi="Times New Roman"/>
            <w:sz w:val="24"/>
          </w:rPr>
          <w:t>ProkofievaEG@yanos.slavneft.ru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w:t>
      </w:r>
      <w:r w:rsidRPr="00C561F7">
        <w:rPr>
          <w:rFonts w:ascii="Times New Roman" w:hAnsi="Times New Roman"/>
          <w:sz w:val="24"/>
        </w:rPr>
        <w:lastRenderedPageBreak/>
        <w:t xml:space="preserve">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AF05C1" w:rsidRPr="00AF05C1">
        <w:rPr>
          <w:rFonts w:ascii="Times New Roman" w:hAnsi="Times New Roman"/>
          <w:sz w:val="24"/>
        </w:rPr>
        <w:t>2</w:t>
      </w:r>
      <w:r w:rsidR="00AF05C1">
        <w:rPr>
          <w:rFonts w:ascii="Times New Roman" w:hAnsi="Times New Roman"/>
          <w:sz w:val="24"/>
        </w:rPr>
        <w:t xml:space="preserve"> (двух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BF6958">
        <w:rPr>
          <w:rFonts w:ascii="Times New Roman" w:hAnsi="Times New Roman"/>
          <w:sz w:val="24"/>
        </w:rPr>
        <w:t>529-КР</w:t>
      </w:r>
      <w:r w:rsidR="00E85DE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sz w:val="24"/>
        </w:rPr>
        <w:t xml:space="preserve"> </w:t>
      </w:r>
      <w:r w:rsidRPr="00056FD0">
        <w:rPr>
          <w:rFonts w:ascii="Times New Roman" w:hAnsi="Times New Roman"/>
          <w:sz w:val="24"/>
        </w:rPr>
        <w:t xml:space="preserve">от </w:t>
      </w:r>
      <w:r w:rsidR="00056FD0" w:rsidRPr="00056FD0">
        <w:rPr>
          <w:rFonts w:ascii="Times New Roman" w:hAnsi="Times New Roman"/>
          <w:sz w:val="24"/>
        </w:rPr>
        <w:t>20.11.2017 г.</w:t>
      </w:r>
      <w:r w:rsidRPr="00056FD0">
        <w:rPr>
          <w:rFonts w:ascii="Times New Roman" w:hAnsi="Times New Roman"/>
          <w:sz w:val="24"/>
        </w:rPr>
        <w:t>:</w:t>
      </w:r>
    </w:p>
    <w:p w:rsidR="00DE7BED" w:rsidRPr="00DA29A0" w:rsidRDefault="00DE7BED" w:rsidP="00DE7BED">
      <w:pPr>
        <w:rPr>
          <w:rFonts w:ascii="Times New Roman" w:hAnsi="Times New Roman"/>
          <w:color w:val="000000" w:themeColor="text1"/>
          <w:sz w:val="24"/>
        </w:rPr>
      </w:pPr>
      <w:r w:rsidRPr="00C561F7">
        <w:rPr>
          <w:rFonts w:ascii="Times New Roman" w:hAnsi="Times New Roman"/>
          <w:sz w:val="24"/>
        </w:rPr>
        <w:t>1</w:t>
      </w:r>
      <w:r w:rsidRPr="003F1EF9">
        <w:rPr>
          <w:rFonts w:ascii="Times New Roman" w:hAnsi="Times New Roman"/>
          <w:color w:val="FF0000"/>
          <w:sz w:val="24"/>
        </w:rPr>
        <w:t xml:space="preserve">. </w:t>
      </w:r>
      <w:r w:rsidRPr="00DA29A0">
        <w:rPr>
          <w:rFonts w:ascii="Times New Roman" w:hAnsi="Times New Roman"/>
          <w:color w:val="000000" w:themeColor="text1"/>
          <w:sz w:val="24"/>
        </w:rPr>
        <w:t>Извещение о проведении тендера (настоящий документ) в 1 экз.</w:t>
      </w:r>
    </w:p>
    <w:p w:rsidR="00DE7BED" w:rsidRPr="00DA29A0" w:rsidRDefault="00DE7BED" w:rsidP="00DE7BED">
      <w:pPr>
        <w:rPr>
          <w:rFonts w:ascii="Times New Roman" w:hAnsi="Times New Roman"/>
          <w:color w:val="000000" w:themeColor="text1"/>
          <w:sz w:val="24"/>
        </w:rPr>
      </w:pPr>
      <w:r w:rsidRPr="00DA29A0">
        <w:rPr>
          <w:rFonts w:ascii="Times New Roman" w:hAnsi="Times New Roman"/>
          <w:color w:val="000000" w:themeColor="text1"/>
          <w:sz w:val="24"/>
        </w:rPr>
        <w:t>2. Требования к предмету оферты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A29A0">
        <w:rPr>
          <w:rFonts w:ascii="Times New Roman" w:hAnsi="Times New Roman"/>
          <w:color w:val="000000" w:themeColor="text1"/>
          <w:sz w:val="24"/>
        </w:rPr>
        <w:t>1</w:t>
      </w:r>
      <w:r w:rsidR="002C40E6" w:rsidRPr="00DA29A0">
        <w:rPr>
          <w:rFonts w:ascii="Times New Roman" w:hAnsi="Times New Roman"/>
          <w:color w:val="000000" w:themeColor="text1"/>
          <w:sz w:val="24"/>
        </w:rPr>
        <w:t>).</w:t>
      </w:r>
    </w:p>
    <w:p w:rsidR="00DE7BED" w:rsidRPr="00DA29A0" w:rsidRDefault="00763AF5" w:rsidP="00DE7BED">
      <w:pPr>
        <w:rPr>
          <w:rFonts w:ascii="Times New Roman" w:hAnsi="Times New Roman"/>
          <w:color w:val="000000" w:themeColor="text1"/>
          <w:sz w:val="24"/>
        </w:rPr>
      </w:pPr>
      <w:r w:rsidRPr="00DA29A0">
        <w:rPr>
          <w:rFonts w:ascii="Times New Roman" w:hAnsi="Times New Roman"/>
          <w:color w:val="000000" w:themeColor="text1"/>
          <w:sz w:val="24"/>
        </w:rPr>
        <w:t>3</w:t>
      </w:r>
      <w:r w:rsidR="00D55F59" w:rsidRPr="00DA29A0">
        <w:rPr>
          <w:rFonts w:ascii="Times New Roman" w:hAnsi="Times New Roman"/>
          <w:color w:val="000000" w:themeColor="text1"/>
          <w:sz w:val="24"/>
        </w:rPr>
        <w:t xml:space="preserve">. </w:t>
      </w:r>
      <w:r w:rsidR="00DE7BED" w:rsidRPr="00DA29A0">
        <w:rPr>
          <w:rFonts w:ascii="Times New Roman" w:hAnsi="Times New Roman"/>
          <w:color w:val="000000" w:themeColor="text1"/>
          <w:sz w:val="24"/>
        </w:rPr>
        <w:t>Извещение о согласии сделать оферту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A29A0">
        <w:rPr>
          <w:rFonts w:ascii="Times New Roman" w:hAnsi="Times New Roman"/>
          <w:color w:val="000000" w:themeColor="text1"/>
          <w:sz w:val="24"/>
        </w:rPr>
        <w:t>2</w:t>
      </w:r>
      <w:r w:rsidR="002C40E6" w:rsidRPr="00DA29A0">
        <w:rPr>
          <w:rFonts w:ascii="Times New Roman" w:hAnsi="Times New Roman"/>
          <w:color w:val="000000" w:themeColor="text1"/>
          <w:sz w:val="24"/>
        </w:rPr>
        <w:t>).</w:t>
      </w:r>
    </w:p>
    <w:p w:rsidR="00DE7BED"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4</w:t>
      </w:r>
      <w:r w:rsidR="00DE7BED" w:rsidRPr="00DA29A0">
        <w:rPr>
          <w:rFonts w:ascii="Times New Roman" w:hAnsi="Times New Roman"/>
          <w:color w:val="000000" w:themeColor="text1"/>
          <w:sz w:val="24"/>
        </w:rPr>
        <w:t>. Предложение о заключении договора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D27E52" w:rsidRPr="00DA29A0">
        <w:rPr>
          <w:rFonts w:ascii="Times New Roman" w:hAnsi="Times New Roman"/>
          <w:color w:val="000000" w:themeColor="text1"/>
          <w:sz w:val="24"/>
        </w:rPr>
        <w:t xml:space="preserve"> № </w:t>
      </w:r>
      <w:r w:rsidR="00DA29A0">
        <w:rPr>
          <w:rFonts w:ascii="Times New Roman" w:hAnsi="Times New Roman"/>
          <w:color w:val="000000" w:themeColor="text1"/>
          <w:sz w:val="24"/>
        </w:rPr>
        <w:t>3</w:t>
      </w:r>
      <w:r w:rsidR="002C40E6" w:rsidRPr="00DA29A0">
        <w:rPr>
          <w:rFonts w:ascii="Times New Roman" w:hAnsi="Times New Roman"/>
          <w:color w:val="000000" w:themeColor="text1"/>
          <w:sz w:val="24"/>
        </w:rPr>
        <w:t>).</w:t>
      </w:r>
    </w:p>
    <w:p w:rsidR="00763AF5"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5</w:t>
      </w:r>
      <w:r w:rsidR="00E37573">
        <w:rPr>
          <w:rFonts w:ascii="Times New Roman" w:hAnsi="Times New Roman"/>
          <w:color w:val="000000" w:themeColor="text1"/>
          <w:sz w:val="24"/>
        </w:rPr>
        <w:t>. Проект Договора</w:t>
      </w:r>
      <w:r w:rsidR="00763AF5" w:rsidRPr="00DA29A0">
        <w:rPr>
          <w:rFonts w:ascii="Times New Roman" w:hAnsi="Times New Roman"/>
          <w:color w:val="000000" w:themeColor="text1"/>
          <w:sz w:val="24"/>
        </w:rPr>
        <w:t xml:space="preserve"> </w:t>
      </w:r>
      <w:r w:rsidR="00E37573">
        <w:rPr>
          <w:rFonts w:ascii="Times New Roman" w:hAnsi="Times New Roman"/>
          <w:color w:val="000000" w:themeColor="text1"/>
          <w:sz w:val="24"/>
        </w:rPr>
        <w:t>с приложением</w:t>
      </w:r>
      <w:r w:rsidR="00682F70" w:rsidRPr="00DA29A0">
        <w:rPr>
          <w:rFonts w:ascii="Times New Roman" w:hAnsi="Times New Roman"/>
          <w:color w:val="000000" w:themeColor="text1"/>
          <w:sz w:val="24"/>
        </w:rPr>
        <w:t xml:space="preserve"> </w:t>
      </w:r>
      <w:r w:rsidR="00763AF5" w:rsidRPr="00DA29A0">
        <w:rPr>
          <w:rFonts w:ascii="Times New Roman" w:hAnsi="Times New Roman"/>
          <w:color w:val="000000" w:themeColor="text1"/>
          <w:sz w:val="24"/>
        </w:rPr>
        <w:t>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D27E52" w:rsidRPr="00DA29A0">
        <w:rPr>
          <w:rFonts w:ascii="Times New Roman" w:hAnsi="Times New Roman"/>
          <w:color w:val="000000" w:themeColor="text1"/>
          <w:sz w:val="24"/>
        </w:rPr>
        <w:t xml:space="preserve"> № 4</w:t>
      </w:r>
      <w:r w:rsidR="002C40E6" w:rsidRPr="00DA29A0">
        <w:rPr>
          <w:rFonts w:ascii="Times New Roman" w:hAnsi="Times New Roman"/>
          <w:color w:val="000000" w:themeColor="text1"/>
          <w:sz w:val="24"/>
        </w:rPr>
        <w:t>).</w:t>
      </w:r>
    </w:p>
    <w:p w:rsidR="00DE7BED"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6</w:t>
      </w:r>
      <w:r w:rsidR="00DE7BED" w:rsidRPr="00DA29A0">
        <w:rPr>
          <w:rFonts w:ascii="Times New Roman" w:hAnsi="Times New Roman"/>
          <w:color w:val="000000" w:themeColor="text1"/>
          <w:sz w:val="24"/>
        </w:rPr>
        <w:t>. Пере</w:t>
      </w:r>
      <w:r w:rsidR="00D55F59" w:rsidRPr="00DA29A0">
        <w:rPr>
          <w:rFonts w:ascii="Times New Roman" w:hAnsi="Times New Roman"/>
          <w:color w:val="000000" w:themeColor="text1"/>
          <w:sz w:val="24"/>
        </w:rPr>
        <w:t>чень аффилированных организаций</w:t>
      </w:r>
      <w:r w:rsidR="00DE7BED" w:rsidRPr="00DA29A0">
        <w:rPr>
          <w:rFonts w:ascii="Times New Roman" w:hAnsi="Times New Roman"/>
          <w:color w:val="000000" w:themeColor="text1"/>
          <w:sz w:val="24"/>
        </w:rPr>
        <w:t xml:space="preserve">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2C40E6" w:rsidRPr="00DA29A0">
        <w:rPr>
          <w:rFonts w:ascii="Times New Roman" w:hAnsi="Times New Roman"/>
          <w:color w:val="000000" w:themeColor="text1"/>
          <w:sz w:val="24"/>
        </w:rPr>
        <w:t xml:space="preserve"> № </w:t>
      </w:r>
      <w:r w:rsidR="00D27E52" w:rsidRPr="00DA29A0">
        <w:rPr>
          <w:rFonts w:ascii="Times New Roman" w:hAnsi="Times New Roman"/>
          <w:color w:val="000000" w:themeColor="text1"/>
          <w:sz w:val="24"/>
        </w:rPr>
        <w:t>5</w:t>
      </w:r>
      <w:r w:rsidR="002C40E6" w:rsidRPr="00DA29A0">
        <w:rPr>
          <w:rFonts w:ascii="Times New Roman" w:hAnsi="Times New Roman"/>
          <w:color w:val="000000" w:themeColor="text1"/>
          <w:sz w:val="24"/>
        </w:rPr>
        <w:t>).</w:t>
      </w:r>
    </w:p>
    <w:p w:rsidR="00923CDA" w:rsidRPr="00DA29A0" w:rsidRDefault="0080562C" w:rsidP="00923CDA">
      <w:pPr>
        <w:rPr>
          <w:rFonts w:ascii="Times New Roman" w:hAnsi="Times New Roman"/>
          <w:color w:val="000000" w:themeColor="text1"/>
          <w:sz w:val="24"/>
        </w:rPr>
      </w:pPr>
      <w:r w:rsidRPr="00DA29A0">
        <w:rPr>
          <w:rFonts w:ascii="Times New Roman" w:hAnsi="Times New Roman"/>
          <w:color w:val="000000" w:themeColor="text1"/>
          <w:sz w:val="24"/>
        </w:rPr>
        <w:t>7</w:t>
      </w:r>
      <w:r w:rsidR="00923CDA" w:rsidRPr="00DA29A0">
        <w:rPr>
          <w:rFonts w:ascii="Times New Roman" w:hAnsi="Times New Roman"/>
          <w:color w:val="000000" w:themeColor="text1"/>
          <w:sz w:val="24"/>
        </w:rPr>
        <w:t xml:space="preserve">. </w:t>
      </w:r>
      <w:r w:rsidR="00D55F59" w:rsidRPr="00DA29A0">
        <w:rPr>
          <w:rFonts w:ascii="Times New Roman" w:hAnsi="Times New Roman"/>
          <w:color w:val="000000" w:themeColor="text1"/>
          <w:sz w:val="24"/>
        </w:rPr>
        <w:t>С</w:t>
      </w:r>
      <w:r w:rsidR="00923CDA" w:rsidRPr="00DA29A0">
        <w:rPr>
          <w:rFonts w:ascii="Times New Roman" w:hAnsi="Times New Roman"/>
          <w:color w:val="000000" w:themeColor="text1"/>
          <w:sz w:val="24"/>
        </w:rPr>
        <w:t>правка об опыте работы</w:t>
      </w:r>
      <w:r w:rsidR="004024C5">
        <w:rPr>
          <w:rFonts w:ascii="Times New Roman" w:hAnsi="Times New Roman"/>
          <w:color w:val="000000" w:themeColor="text1"/>
          <w:sz w:val="24"/>
        </w:rPr>
        <w:t xml:space="preserve"> за последние 3 года</w:t>
      </w:r>
      <w:r w:rsidR="00923CDA" w:rsidRPr="00DA29A0">
        <w:rPr>
          <w:rFonts w:ascii="Times New Roman" w:hAnsi="Times New Roman"/>
          <w:color w:val="000000" w:themeColor="text1"/>
          <w:sz w:val="24"/>
        </w:rPr>
        <w:t>.</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27E52" w:rsidRPr="00DA29A0">
        <w:rPr>
          <w:rFonts w:ascii="Times New Roman" w:hAnsi="Times New Roman"/>
          <w:color w:val="000000" w:themeColor="text1"/>
          <w:sz w:val="24"/>
        </w:rPr>
        <w:t>6</w:t>
      </w:r>
      <w:r w:rsidR="002C40E6" w:rsidRPr="00DA29A0">
        <w:rPr>
          <w:rFonts w:ascii="Times New Roman" w:hAnsi="Times New Roman"/>
          <w:color w:val="000000" w:themeColor="text1"/>
          <w:sz w:val="24"/>
        </w:rPr>
        <w:t>).</w:t>
      </w:r>
    </w:p>
    <w:p w:rsidR="007F6A5E" w:rsidRDefault="0080562C" w:rsidP="00BA2B15">
      <w:pPr>
        <w:rPr>
          <w:rFonts w:ascii="Times New Roman" w:hAnsi="Times New Roman"/>
          <w:color w:val="000000" w:themeColor="text1"/>
          <w:sz w:val="24"/>
        </w:rPr>
      </w:pPr>
      <w:r w:rsidRPr="007F6A5E">
        <w:rPr>
          <w:rFonts w:ascii="Times New Roman" w:hAnsi="Times New Roman"/>
          <w:color w:val="000000" w:themeColor="text1"/>
          <w:sz w:val="24"/>
        </w:rPr>
        <w:t>8</w:t>
      </w:r>
      <w:r w:rsidR="00BA2B15" w:rsidRPr="007F6A5E">
        <w:rPr>
          <w:rFonts w:ascii="Times New Roman" w:hAnsi="Times New Roman"/>
          <w:color w:val="000000" w:themeColor="text1"/>
          <w:sz w:val="24"/>
        </w:rPr>
        <w:t>.</w:t>
      </w:r>
      <w:r w:rsidR="007F6A5E">
        <w:rPr>
          <w:rFonts w:ascii="Times New Roman" w:hAnsi="Times New Roman"/>
          <w:color w:val="000000" w:themeColor="text1"/>
          <w:sz w:val="24"/>
        </w:rPr>
        <w:t xml:space="preserve"> Письмо за подписью руководителя Контрагента об отсутствии изменений в уставных и регистрационных документах Контрагента (Форма №</w:t>
      </w:r>
      <w:r w:rsidR="00BF6958">
        <w:rPr>
          <w:rFonts w:ascii="Times New Roman" w:hAnsi="Times New Roman"/>
          <w:color w:val="000000" w:themeColor="text1"/>
          <w:sz w:val="24"/>
        </w:rPr>
        <w:t>7</w:t>
      </w:r>
      <w:r w:rsidR="007F6A5E">
        <w:rPr>
          <w:rFonts w:ascii="Times New Roman" w:hAnsi="Times New Roman"/>
          <w:color w:val="000000" w:themeColor="text1"/>
          <w:sz w:val="24"/>
        </w:rPr>
        <w:t>).</w:t>
      </w:r>
    </w:p>
    <w:p w:rsidR="007F6A5E" w:rsidRPr="007F6A5E" w:rsidRDefault="007F6A5E" w:rsidP="00BA2B15">
      <w:pPr>
        <w:rPr>
          <w:rFonts w:ascii="Times New Roman" w:hAnsi="Times New Roman"/>
          <w:color w:val="000000" w:themeColor="text1"/>
          <w:sz w:val="24"/>
        </w:rPr>
      </w:pPr>
      <w:r>
        <w:rPr>
          <w:rFonts w:ascii="Times New Roman" w:hAnsi="Times New Roman"/>
          <w:color w:val="000000" w:themeColor="text1"/>
          <w:sz w:val="24"/>
        </w:rPr>
        <w:t xml:space="preserve">10. Письмо о размере сделки (Форма № </w:t>
      </w:r>
      <w:r w:rsidR="00BF6958">
        <w:rPr>
          <w:rFonts w:ascii="Times New Roman" w:hAnsi="Times New Roman"/>
          <w:color w:val="000000" w:themeColor="text1"/>
          <w:sz w:val="24"/>
        </w:rPr>
        <w:t>8.1; 8</w:t>
      </w:r>
      <w:r>
        <w:rPr>
          <w:rFonts w:ascii="Times New Roman" w:hAnsi="Times New Roman"/>
          <w:color w:val="000000" w:themeColor="text1"/>
          <w:sz w:val="24"/>
        </w:rPr>
        <w:t>.2)</w:t>
      </w:r>
    </w:p>
    <w:p w:rsidR="0011018B" w:rsidRDefault="0011018B">
      <w:pPr>
        <w:rPr>
          <w:rFonts w:ascii="Times New Roman" w:hAnsi="Times New Roman"/>
          <w:b/>
          <w:sz w:val="24"/>
        </w:rPr>
      </w:pPr>
    </w:p>
    <w:p w:rsidR="00AE315C" w:rsidRDefault="00AE32FD" w:rsidP="001677ED">
      <w:pPr>
        <w:rPr>
          <w:rFonts w:ascii="Times New Roman" w:hAnsi="Times New Roman"/>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E87913">
        <w:rPr>
          <w:rFonts w:ascii="Times New Roman" w:hAnsi="Times New Roman"/>
          <w:b/>
          <w:sz w:val="24"/>
        </w:rPr>
        <w:t>Д.Ю.Уржумов</w:t>
      </w:r>
      <w:bookmarkStart w:id="0" w:name="_GoBack"/>
      <w:bookmarkEnd w:id="0"/>
    </w:p>
    <w:sectPr w:rsidR="00AE315C" w:rsidSect="001677ED">
      <w:footerReference w:type="default" r:id="rId10"/>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08A" w:rsidRDefault="0067508A" w:rsidP="00FB07D9">
      <w:pPr>
        <w:spacing w:before="0"/>
      </w:pPr>
      <w:r>
        <w:separator/>
      </w:r>
    </w:p>
  </w:endnote>
  <w:endnote w:type="continuationSeparator" w:id="0">
    <w:p w:rsidR="0067508A" w:rsidRDefault="0067508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FFD" w:rsidRDefault="00930FFD">
    <w:pPr>
      <w:pStyle w:val="af3"/>
      <w:jc w:val="right"/>
    </w:pPr>
    <w:r>
      <w:fldChar w:fldCharType="begin"/>
    </w:r>
    <w:r>
      <w:instrText xml:space="preserve"> PAGE   \* MERGEFORMAT </w:instrText>
    </w:r>
    <w:r>
      <w:fldChar w:fldCharType="separate"/>
    </w:r>
    <w:r w:rsidR="001677ED">
      <w:rPr>
        <w:noProof/>
      </w:rPr>
      <w:t>5</w:t>
    </w:r>
    <w:r>
      <w:rPr>
        <w:noProof/>
      </w:rPr>
      <w:fldChar w:fldCharType="end"/>
    </w:r>
  </w:p>
  <w:p w:rsidR="00930FFD" w:rsidRDefault="00930FFD">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08A" w:rsidRDefault="0067508A" w:rsidP="00FB07D9">
      <w:pPr>
        <w:spacing w:before="0"/>
      </w:pPr>
      <w:r>
        <w:separator/>
      </w:r>
    </w:p>
  </w:footnote>
  <w:footnote w:type="continuationSeparator" w:id="0">
    <w:p w:rsidR="0067508A" w:rsidRDefault="0067508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3"/>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1"/>
  </w:num>
  <w:num w:numId="13">
    <w:abstractNumId w:val="12"/>
  </w:num>
  <w:num w:numId="14">
    <w:abstractNumId w:val="20"/>
  </w:num>
  <w:num w:numId="15">
    <w:abstractNumId w:val="10"/>
  </w:num>
  <w:num w:numId="1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29B3"/>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6FD0"/>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27C"/>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3EE"/>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6EE"/>
    <w:rsid w:val="00155A6D"/>
    <w:rsid w:val="00156038"/>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7ED"/>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C08"/>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45E"/>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E80"/>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57E0C"/>
    <w:rsid w:val="00260031"/>
    <w:rsid w:val="002603E8"/>
    <w:rsid w:val="00260613"/>
    <w:rsid w:val="002606A2"/>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741"/>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080"/>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543"/>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720"/>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A4"/>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1EF9"/>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4C5"/>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168C"/>
    <w:rsid w:val="004421E4"/>
    <w:rsid w:val="00443172"/>
    <w:rsid w:val="004436EE"/>
    <w:rsid w:val="004437C6"/>
    <w:rsid w:val="0044404E"/>
    <w:rsid w:val="00444535"/>
    <w:rsid w:val="00445527"/>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452"/>
    <w:rsid w:val="00464644"/>
    <w:rsid w:val="00464F78"/>
    <w:rsid w:val="00465717"/>
    <w:rsid w:val="00465A85"/>
    <w:rsid w:val="00465D53"/>
    <w:rsid w:val="00466079"/>
    <w:rsid w:val="00467AB5"/>
    <w:rsid w:val="004701E9"/>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5D7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295"/>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774"/>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37DAC"/>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4E3F"/>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2FF"/>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8A"/>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4D56"/>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6A0"/>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84B"/>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595"/>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C44"/>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280"/>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5E"/>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3A19"/>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9B5"/>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07"/>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F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B55"/>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39B"/>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03"/>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010"/>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93F"/>
    <w:rsid w:val="00A63A7C"/>
    <w:rsid w:val="00A64437"/>
    <w:rsid w:val="00A64B55"/>
    <w:rsid w:val="00A65218"/>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15C"/>
    <w:rsid w:val="00AE32FD"/>
    <w:rsid w:val="00AE45D1"/>
    <w:rsid w:val="00AE597C"/>
    <w:rsid w:val="00AE5AD9"/>
    <w:rsid w:val="00AE5AF9"/>
    <w:rsid w:val="00AE5B2F"/>
    <w:rsid w:val="00AE5C03"/>
    <w:rsid w:val="00AE5CD7"/>
    <w:rsid w:val="00AE69A0"/>
    <w:rsid w:val="00AE6E26"/>
    <w:rsid w:val="00AE6F4B"/>
    <w:rsid w:val="00AE76B6"/>
    <w:rsid w:val="00AE7F7A"/>
    <w:rsid w:val="00AF0031"/>
    <w:rsid w:val="00AF032B"/>
    <w:rsid w:val="00AF05C1"/>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953"/>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C3E"/>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4B41"/>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04A"/>
    <w:rsid w:val="00BF375E"/>
    <w:rsid w:val="00BF3DBD"/>
    <w:rsid w:val="00BF4ACE"/>
    <w:rsid w:val="00BF505C"/>
    <w:rsid w:val="00BF5414"/>
    <w:rsid w:val="00BF546E"/>
    <w:rsid w:val="00BF5778"/>
    <w:rsid w:val="00BF5FAF"/>
    <w:rsid w:val="00BF60F0"/>
    <w:rsid w:val="00BF611B"/>
    <w:rsid w:val="00BF62D8"/>
    <w:rsid w:val="00BF695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744"/>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67"/>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69D"/>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D7E99"/>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4FA"/>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B86"/>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9A0"/>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952"/>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5F85"/>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47E"/>
    <w:rsid w:val="00E339B2"/>
    <w:rsid w:val="00E33A72"/>
    <w:rsid w:val="00E33B83"/>
    <w:rsid w:val="00E34100"/>
    <w:rsid w:val="00E34453"/>
    <w:rsid w:val="00E34A26"/>
    <w:rsid w:val="00E34EAE"/>
    <w:rsid w:val="00E34F0C"/>
    <w:rsid w:val="00E353A8"/>
    <w:rsid w:val="00E358F6"/>
    <w:rsid w:val="00E36518"/>
    <w:rsid w:val="00E36D79"/>
    <w:rsid w:val="00E37573"/>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913"/>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3A52"/>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5EB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83"/>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C7EC2"/>
  <w15:docId w15:val="{91C7EDC2-F6DC-4C87-B112-CFFB8CDD6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606A2"/>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aSN@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98056-A910-4D13-8687-1BC174C2A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2497</Words>
  <Characters>14235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2</cp:revision>
  <cp:lastPrinted>2017-11-20T07:45:00Z</cp:lastPrinted>
  <dcterms:created xsi:type="dcterms:W3CDTF">2017-11-20T07:46:00Z</dcterms:created>
  <dcterms:modified xsi:type="dcterms:W3CDTF">2017-11-20T07:46:00Z</dcterms:modified>
</cp:coreProperties>
</file>